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63103" w:rsidRDefault="00EB21F1">
      <w:pPr>
        <w:pStyle w:val="berschrift2"/>
        <w:jc w:val="center"/>
        <w:rPr>
          <w:sz w:val="2"/>
          <w:szCs w:val="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Bild 2" o:spid="_x0000_s1026" type="#_x0000_t75" alt="Mansfeld-Schule Bochum Logo" style="position:absolute;left:0;text-align:left;margin-left:-5.25pt;margin-top:-62.25pt;width:54.4pt;height:52.5pt;z-index:-1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wrapcoords="-296 0 3847 4937 888 9874 -296 12651 0 13269 7693 14811 4734 14811 3847 16046 4142 19749 -296 20983 -296 21291 21600 21291 21600 20983 14499 19749 18641 14811 21304 9874 21600 8331 17753 4937 21600 0 -296 0">
            <v:imagedata r:id="rId7" o:title="Mansfeld-Schule Bochum Logo"/>
            <w10:wrap type="tight"/>
          </v:shape>
        </w:pict>
      </w:r>
      <w:r w:rsidR="00363103">
        <w:rPr>
          <w:sz w:val="28"/>
          <w:szCs w:val="28"/>
        </w:rPr>
        <w:t>Planung von Unterrichtseinheiten</w:t>
      </w:r>
    </w:p>
    <w:p w:rsidR="00363103" w:rsidRDefault="00363103">
      <w:pPr>
        <w:rPr>
          <w:sz w:val="2"/>
          <w:szCs w:val="2"/>
        </w:rPr>
      </w:pPr>
    </w:p>
    <w:tbl>
      <w:tblPr>
        <w:tblW w:w="0" w:type="auto"/>
        <w:tblInd w:w="-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624"/>
        <w:gridCol w:w="2678"/>
        <w:gridCol w:w="1522"/>
        <w:gridCol w:w="1900"/>
      </w:tblGrid>
      <w:tr w:rsidR="00363103">
        <w:trPr>
          <w:cantSplit/>
        </w:trPr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103" w:rsidRDefault="003631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fächerverbindende </w:t>
            </w:r>
          </w:p>
          <w:p w:rsidR="00363103" w:rsidRDefault="00363103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Kooperation mit</w:t>
            </w:r>
          </w:p>
        </w:tc>
        <w:tc>
          <w:tcPr>
            <w:tcW w:w="2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3103" w:rsidRDefault="003631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Inhaltsbezogene Kompetenz:</w:t>
            </w:r>
          </w:p>
          <w:p w:rsidR="00363103" w:rsidRDefault="00363103">
            <w:pPr>
              <w:jc w:val="center"/>
              <w:rPr>
                <w:b/>
                <w:sz w:val="24"/>
                <w:szCs w:val="24"/>
              </w:rPr>
            </w:pPr>
          </w:p>
          <w:p w:rsidR="00363103" w:rsidRDefault="003631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Thema:</w:t>
            </w:r>
          </w:p>
          <w:p w:rsidR="00363103" w:rsidRDefault="00D7600F" w:rsidP="00175B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Der Taschenrechner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103" w:rsidRDefault="00363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Umfang: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3103" w:rsidRDefault="00363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Jahrgangs-</w:t>
            </w:r>
          </w:p>
          <w:p w:rsidR="00363103" w:rsidRDefault="003631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stufe(n)</w:t>
            </w:r>
          </w:p>
        </w:tc>
      </w:tr>
      <w:tr w:rsidR="00363103">
        <w:trPr>
          <w:cantSplit/>
        </w:trPr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103" w:rsidRDefault="00363103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Arbeitslehre/Wirtschaftslehre</w:t>
            </w:r>
          </w:p>
          <w:p w:rsidR="00175B9C" w:rsidRDefault="00175B9C">
            <w:pPr>
              <w:snapToGrid w:val="0"/>
            </w:pPr>
            <w:r>
              <w:rPr>
                <w:sz w:val="24"/>
                <w:szCs w:val="24"/>
              </w:rPr>
              <w:t>Naturwissenschaften</w:t>
            </w:r>
          </w:p>
          <w:p w:rsidR="00363103" w:rsidRDefault="00363103"/>
        </w:tc>
        <w:tc>
          <w:tcPr>
            <w:tcW w:w="2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3103" w:rsidRDefault="00363103">
            <w:pPr>
              <w:snapToGrid w:val="0"/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103" w:rsidRDefault="00F12E64">
            <w:pPr>
              <w:snapToGrid w:val="0"/>
              <w:jc w:val="center"/>
            </w:pPr>
            <w:r>
              <w:t>Ca.</w:t>
            </w:r>
            <w:r w:rsidR="00D7600F">
              <w:t xml:space="preserve"> 2</w:t>
            </w:r>
            <w:r>
              <w:t xml:space="preserve"> Wochen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3103" w:rsidRDefault="00363103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</w:tr>
    </w:tbl>
    <w:p w:rsidR="00363103" w:rsidRDefault="00363103">
      <w:pPr>
        <w:spacing w:line="220" w:lineRule="exact"/>
        <w:jc w:val="center"/>
        <w:rPr>
          <w:sz w:val="24"/>
          <w:szCs w:val="24"/>
        </w:rPr>
      </w:pPr>
    </w:p>
    <w:p w:rsidR="00363103" w:rsidRDefault="00363103">
      <w:pPr>
        <w:spacing w:line="220" w:lineRule="exact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Unterrichtsschwerpunkte/ Vereinbarungen zur Methodik und Didaktik</w:t>
      </w:r>
    </w:p>
    <w:p w:rsidR="00363103" w:rsidRDefault="00363103">
      <w:pPr>
        <w:spacing w:line="220" w:lineRule="exact"/>
        <w:jc w:val="center"/>
        <w:rPr>
          <w:sz w:val="24"/>
          <w:szCs w:val="24"/>
        </w:rPr>
      </w:pPr>
    </w:p>
    <w:tbl>
      <w:tblPr>
        <w:tblW w:w="0" w:type="auto"/>
        <w:tblInd w:w="-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525"/>
        <w:gridCol w:w="122"/>
      </w:tblGrid>
      <w:tr w:rsidR="00363103">
        <w:trPr>
          <w:trHeight w:val="1660"/>
        </w:trPr>
        <w:tc>
          <w:tcPr>
            <w:tcW w:w="9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103" w:rsidRDefault="00D7600F" w:rsidP="00D7600F">
            <w:r>
              <w:t>- Umgang mit dem Taschenrechner</w:t>
            </w:r>
          </w:p>
          <w:p w:rsidR="00D7600F" w:rsidRDefault="00D7600F" w:rsidP="00D7600F">
            <w:r>
              <w:t>- Bruchrechnen mit dem Taschenrechner</w:t>
            </w:r>
          </w:p>
        </w:tc>
        <w:tc>
          <w:tcPr>
            <w:tcW w:w="1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3103" w:rsidRDefault="00363103">
            <w:pPr>
              <w:pStyle w:val="einzug-1"/>
              <w:numPr>
                <w:ilvl w:val="0"/>
                <w:numId w:val="0"/>
              </w:numPr>
              <w:snapToGrid w:val="0"/>
              <w:spacing w:line="220" w:lineRule="exact"/>
              <w:jc w:val="left"/>
            </w:pPr>
          </w:p>
        </w:tc>
      </w:tr>
    </w:tbl>
    <w:p w:rsidR="00363103" w:rsidRDefault="00363103">
      <w:pPr>
        <w:spacing w:line="220" w:lineRule="exact"/>
        <w:rPr>
          <w:sz w:val="20"/>
          <w:szCs w:val="20"/>
        </w:rPr>
      </w:pPr>
    </w:p>
    <w:p w:rsidR="00363103" w:rsidRDefault="00363103">
      <w:pPr>
        <w:spacing w:line="220" w:lineRule="exact"/>
        <w:jc w:val="center"/>
        <w:rPr>
          <w:sz w:val="24"/>
          <w:szCs w:val="24"/>
        </w:rPr>
      </w:pPr>
      <w:r>
        <w:rPr>
          <w:b/>
          <w:sz w:val="24"/>
          <w:szCs w:val="24"/>
        </w:rPr>
        <w:t>prozessbezogene Kompetenzen</w:t>
      </w:r>
    </w:p>
    <w:p w:rsidR="00363103" w:rsidRDefault="00363103">
      <w:pPr>
        <w:spacing w:line="220" w:lineRule="exact"/>
        <w:rPr>
          <w:sz w:val="24"/>
          <w:szCs w:val="24"/>
        </w:rPr>
      </w:pPr>
    </w:p>
    <w:tbl>
      <w:tblPr>
        <w:tblW w:w="9647" w:type="dxa"/>
        <w:tblInd w:w="-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301"/>
        <w:gridCol w:w="805"/>
        <w:gridCol w:w="763"/>
        <w:gridCol w:w="950"/>
        <w:gridCol w:w="1553"/>
        <w:gridCol w:w="3275"/>
      </w:tblGrid>
      <w:tr w:rsidR="00363103" w:rsidTr="00175B9C">
        <w:tc>
          <w:tcPr>
            <w:tcW w:w="3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103" w:rsidRDefault="00363103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363103" w:rsidRDefault="00363103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 Modellieren</w:t>
            </w:r>
          </w:p>
          <w:p w:rsidR="00363103" w:rsidRDefault="00363103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363103" w:rsidRDefault="00363103">
            <w:pPr>
              <w:tabs>
                <w:tab w:val="left" w:pos="227"/>
              </w:tabs>
              <w:spacing w:line="220" w:lineRule="exact"/>
              <w:ind w:left="227" w:hanging="227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2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103" w:rsidRDefault="00363103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363103" w:rsidRDefault="00363103">
            <w:pPr>
              <w:spacing w:line="220" w:lineRule="exact"/>
              <w:jc w:val="center"/>
              <w:rPr>
                <w:spacing w:val="-3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 Problemlösen</w:t>
            </w:r>
          </w:p>
          <w:p w:rsidR="00363103" w:rsidRDefault="00363103">
            <w:pPr>
              <w:tabs>
                <w:tab w:val="left" w:pos="227"/>
              </w:tabs>
              <w:spacing w:line="220" w:lineRule="exact"/>
              <w:ind w:left="227" w:hanging="227"/>
              <w:jc w:val="left"/>
              <w:rPr>
                <w:spacing w:val="-3"/>
                <w:sz w:val="24"/>
                <w:szCs w:val="24"/>
              </w:rPr>
            </w:pPr>
          </w:p>
          <w:p w:rsidR="00363103" w:rsidRDefault="00363103">
            <w:pPr>
              <w:tabs>
                <w:tab w:val="left" w:pos="227"/>
              </w:tabs>
              <w:spacing w:line="220" w:lineRule="exact"/>
              <w:ind w:left="227" w:hanging="227"/>
              <w:jc w:val="left"/>
              <w:rPr>
                <w:spacing w:val="-3"/>
                <w:sz w:val="24"/>
                <w:szCs w:val="24"/>
              </w:rPr>
            </w:pPr>
          </w:p>
          <w:p w:rsidR="00363103" w:rsidRDefault="00363103">
            <w:pPr>
              <w:tabs>
                <w:tab w:val="left" w:pos="227"/>
              </w:tabs>
              <w:spacing w:line="220" w:lineRule="exact"/>
              <w:ind w:left="227" w:hanging="227"/>
              <w:jc w:val="left"/>
              <w:rPr>
                <w:spacing w:val="-3"/>
                <w:sz w:val="24"/>
                <w:szCs w:val="24"/>
              </w:rPr>
            </w:pPr>
          </w:p>
          <w:p w:rsidR="00363103" w:rsidRDefault="00363103">
            <w:pPr>
              <w:tabs>
                <w:tab w:val="left" w:pos="227"/>
              </w:tabs>
              <w:spacing w:line="220" w:lineRule="exact"/>
              <w:ind w:left="227" w:hanging="227"/>
              <w:jc w:val="left"/>
              <w:rPr>
                <w:spacing w:val="-3"/>
                <w:sz w:val="24"/>
                <w:szCs w:val="24"/>
              </w:rPr>
            </w:pPr>
          </w:p>
          <w:p w:rsidR="00363103" w:rsidRDefault="00363103" w:rsidP="00175B9C">
            <w:pPr>
              <w:tabs>
                <w:tab w:val="left" w:pos="227"/>
              </w:tabs>
              <w:spacing w:line="220" w:lineRule="exact"/>
              <w:jc w:val="left"/>
              <w:rPr>
                <w:spacing w:val="-3"/>
              </w:rPr>
            </w:pP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3103" w:rsidRDefault="00363103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363103" w:rsidRDefault="00363103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3.Argumentieren</w:t>
            </w:r>
          </w:p>
          <w:p w:rsidR="00363103" w:rsidRDefault="00363103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363103" w:rsidRPr="00175B9C" w:rsidRDefault="00363103">
            <w:pPr>
              <w:spacing w:line="220" w:lineRule="exact"/>
              <w:jc w:val="left"/>
            </w:pPr>
          </w:p>
        </w:tc>
      </w:tr>
      <w:tr w:rsidR="00363103" w:rsidTr="00175B9C">
        <w:trPr>
          <w:trHeight w:val="1888"/>
        </w:trPr>
        <w:tc>
          <w:tcPr>
            <w:tcW w:w="48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103" w:rsidRDefault="00363103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363103" w:rsidRDefault="00363103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 Kommunizieren</w:t>
            </w:r>
          </w:p>
          <w:p w:rsidR="00363103" w:rsidRDefault="00363103">
            <w:pPr>
              <w:spacing w:line="220" w:lineRule="exact"/>
              <w:jc w:val="left"/>
              <w:rPr>
                <w:b/>
                <w:sz w:val="24"/>
                <w:szCs w:val="24"/>
              </w:rPr>
            </w:pPr>
          </w:p>
          <w:p w:rsidR="00363103" w:rsidRDefault="00363103" w:rsidP="00175B9C">
            <w:pPr>
              <w:spacing w:line="220" w:lineRule="exact"/>
              <w:jc w:val="left"/>
            </w:pPr>
            <w:r w:rsidRPr="009451DC">
              <w:t>- in angemessenem Umfang die fachgebundene Sprache verwenden</w:t>
            </w:r>
          </w:p>
          <w:p w:rsidR="00D7600F" w:rsidRPr="00175B9C" w:rsidRDefault="00D7600F" w:rsidP="00D7600F">
            <w:pPr>
              <w:spacing w:line="220" w:lineRule="exact"/>
              <w:jc w:val="left"/>
              <w:rPr>
                <w:bCs/>
                <w:i/>
              </w:rPr>
            </w:pPr>
            <w:r>
              <w:t>- Taschenrechnertasten richtig benennen</w:t>
            </w:r>
          </w:p>
        </w:tc>
        <w:tc>
          <w:tcPr>
            <w:tcW w:w="4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3103" w:rsidRDefault="00363103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363103" w:rsidRDefault="00363103">
            <w:pPr>
              <w:spacing w:line="220" w:lineRule="exact"/>
              <w:jc w:val="center"/>
              <w:rPr>
                <w:spacing w:val="-4"/>
              </w:rPr>
            </w:pPr>
            <w:r>
              <w:rPr>
                <w:b/>
                <w:sz w:val="24"/>
                <w:szCs w:val="24"/>
              </w:rPr>
              <w:t>5. Werkzeuge benutzen</w:t>
            </w:r>
          </w:p>
          <w:p w:rsidR="00363103" w:rsidRDefault="00363103">
            <w:pPr>
              <w:pStyle w:val="einzug-1"/>
              <w:numPr>
                <w:ilvl w:val="0"/>
                <w:numId w:val="0"/>
              </w:numPr>
              <w:spacing w:line="220" w:lineRule="exact"/>
              <w:jc w:val="left"/>
              <w:rPr>
                <w:spacing w:val="-4"/>
              </w:rPr>
            </w:pPr>
          </w:p>
          <w:p w:rsidR="00363103" w:rsidRPr="00175B9C" w:rsidRDefault="00D7600F" w:rsidP="00175B9C">
            <w:pPr>
              <w:pStyle w:val="einzug-1"/>
              <w:numPr>
                <w:ilvl w:val="0"/>
                <w:numId w:val="0"/>
              </w:numPr>
              <w:spacing w:line="220" w:lineRule="exact"/>
              <w:jc w:val="left"/>
              <w:rPr>
                <w:sz w:val="20"/>
                <w:szCs w:val="20"/>
              </w:rPr>
            </w:pPr>
            <w:r>
              <w:rPr>
                <w:spacing w:val="-4"/>
              </w:rPr>
              <w:t>Taschenrechnerbenutzung kennenlernen und einüben</w:t>
            </w:r>
            <w:r w:rsidR="00363103">
              <w:rPr>
                <w:sz w:val="20"/>
                <w:szCs w:val="20"/>
              </w:rPr>
              <w:t xml:space="preserve"> </w:t>
            </w:r>
          </w:p>
        </w:tc>
      </w:tr>
      <w:tr w:rsidR="00363103" w:rsidTr="00175B9C"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103" w:rsidRDefault="00363103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  <w:bookmarkStart w:id="0" w:name="_GoBack" w:colFirst="4" w:colLast="4"/>
          </w:p>
          <w:p w:rsidR="00363103" w:rsidRDefault="00363103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Bezüge zu </w:t>
            </w:r>
          </w:p>
          <w:p w:rsidR="00363103" w:rsidRDefault="00363103">
            <w:pPr>
              <w:spacing w:line="220" w:lineRule="exact"/>
              <w:jc w:val="center"/>
            </w:pPr>
            <w:r>
              <w:rPr>
                <w:b/>
                <w:sz w:val="24"/>
                <w:szCs w:val="24"/>
              </w:rPr>
              <w:t>vergangenem Unterricht</w:t>
            </w:r>
          </w:p>
          <w:p w:rsidR="00363103" w:rsidRDefault="00363103">
            <w:pPr>
              <w:pStyle w:val="einzug-1"/>
              <w:numPr>
                <w:ilvl w:val="0"/>
                <w:numId w:val="0"/>
              </w:numPr>
              <w:spacing w:line="220" w:lineRule="exact"/>
            </w:pPr>
          </w:p>
          <w:p w:rsidR="00363103" w:rsidRDefault="00363103">
            <w:pPr>
              <w:pStyle w:val="einzug-1"/>
              <w:numPr>
                <w:ilvl w:val="0"/>
                <w:numId w:val="0"/>
              </w:numPr>
              <w:spacing w:line="220" w:lineRule="exact"/>
            </w:pPr>
          </w:p>
          <w:p w:rsidR="00363103" w:rsidRDefault="00363103"/>
          <w:p w:rsidR="00363103" w:rsidRPr="00175B9C" w:rsidRDefault="00363103" w:rsidP="00175B9C">
            <w:pPr>
              <w:pStyle w:val="einzug-1"/>
              <w:numPr>
                <w:ilvl w:val="0"/>
                <w:numId w:val="0"/>
              </w:num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folgendem Unterricht</w:t>
            </w:r>
          </w:p>
        </w:tc>
        <w:tc>
          <w:tcPr>
            <w:tcW w:w="1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103" w:rsidRDefault="00363103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363103" w:rsidRDefault="00363103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Materialien/</w:t>
            </w:r>
          </w:p>
          <w:p w:rsidR="00363103" w:rsidRDefault="00363103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Medien</w:t>
            </w:r>
          </w:p>
          <w:p w:rsidR="00175B9C" w:rsidRPr="00175B9C" w:rsidRDefault="00D7600F" w:rsidP="00175B9C">
            <w:pPr>
              <w:jc w:val="center"/>
            </w:pPr>
            <w:r>
              <w:t>Lernstufen 8, S. 17-22</w:t>
            </w:r>
          </w:p>
          <w:p w:rsidR="00175B9C" w:rsidRPr="00175B9C" w:rsidRDefault="00175B9C" w:rsidP="00175B9C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  <w:p w:rsidR="00363103" w:rsidRDefault="00363103">
            <w:pPr>
              <w:jc w:val="center"/>
            </w:pPr>
            <w:r>
              <w:rPr>
                <w:b/>
                <w:sz w:val="24"/>
                <w:szCs w:val="24"/>
              </w:rPr>
              <w:t>Aufgabentypen</w:t>
            </w:r>
          </w:p>
          <w:p w:rsidR="00363103" w:rsidRDefault="00363103" w:rsidP="00175B9C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103" w:rsidRDefault="00363103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363103" w:rsidRPr="00175B9C" w:rsidRDefault="00363103" w:rsidP="00175B9C">
            <w:pPr>
              <w:jc w:val="center"/>
              <w:rPr>
                <w:b/>
              </w:rPr>
            </w:pPr>
            <w:r w:rsidRPr="00175B9C">
              <w:rPr>
                <w:b/>
              </w:rPr>
              <w:t xml:space="preserve">Produkte/ </w:t>
            </w:r>
          </w:p>
          <w:p w:rsidR="00363103" w:rsidRPr="00175B9C" w:rsidRDefault="00363103" w:rsidP="00175B9C">
            <w:pPr>
              <w:jc w:val="center"/>
              <w:rPr>
                <w:b/>
              </w:rPr>
            </w:pPr>
            <w:r w:rsidRPr="00175B9C">
              <w:rPr>
                <w:b/>
              </w:rPr>
              <w:t>Überprüfungsformate</w:t>
            </w:r>
          </w:p>
          <w:p w:rsidR="00D7600F" w:rsidRDefault="00D7600F"/>
          <w:p w:rsidR="00363103" w:rsidRDefault="003D33A7">
            <w:r>
              <w:t xml:space="preserve">- </w:t>
            </w:r>
            <w:r w:rsidR="00175B9C">
              <w:t>„</w:t>
            </w:r>
            <w:r>
              <w:t>Mathemeisterschaften</w:t>
            </w:r>
            <w:r w:rsidR="00175B9C">
              <w:t>“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3103" w:rsidRDefault="00363103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363103" w:rsidRDefault="00363103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verbindliche Kontexte</w:t>
            </w:r>
          </w:p>
          <w:p w:rsidR="00363103" w:rsidRDefault="00363103" w:rsidP="00175B9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Lebensplanung/ Berufsorientierung</w:t>
            </w:r>
          </w:p>
          <w:p w:rsidR="00363103" w:rsidRPr="00175B9C" w:rsidRDefault="00363103" w:rsidP="00175B9C">
            <w:pPr>
              <w:jc w:val="left"/>
            </w:pPr>
          </w:p>
        </w:tc>
      </w:tr>
      <w:bookmarkEnd w:id="0"/>
    </w:tbl>
    <w:p w:rsidR="00363103" w:rsidRDefault="00363103">
      <w:pPr>
        <w:pageBreakBefore/>
      </w:pPr>
    </w:p>
    <w:sectPr w:rsidR="00363103">
      <w:headerReference w:type="even" r:id="rId8"/>
      <w:headerReference w:type="default" r:id="rId9"/>
      <w:footerReference w:type="default" r:id="rId10"/>
      <w:pgSz w:w="11906" w:h="16838"/>
      <w:pgMar w:top="1474" w:right="907" w:bottom="1077" w:left="1418" w:header="1077" w:footer="73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607D" w:rsidRDefault="00AF607D">
      <w:r>
        <w:separator/>
      </w:r>
    </w:p>
  </w:endnote>
  <w:endnote w:type="continuationSeparator" w:id="0">
    <w:p w:rsidR="00AF607D" w:rsidRDefault="00AF6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103" w:rsidRDefault="00363103">
    <w:pPr>
      <w:pStyle w:val="Fuzeile"/>
      <w:tabs>
        <w:tab w:val="clear" w:pos="9072"/>
        <w:tab w:val="left" w:pos="6379"/>
        <w:tab w:val="right" w:pos="9570"/>
      </w:tabs>
      <w:ind w:right="360"/>
    </w:pPr>
    <w:r>
      <w:rPr>
        <w:sz w:val="18"/>
        <w:szCs w:val="18"/>
      </w:rP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607D" w:rsidRDefault="00AF607D">
      <w:r>
        <w:separator/>
      </w:r>
    </w:p>
  </w:footnote>
  <w:footnote w:type="continuationSeparator" w:id="0">
    <w:p w:rsidR="00AF607D" w:rsidRDefault="00AF60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103" w:rsidRDefault="00363103">
    <w:pPr>
      <w:pStyle w:val="Kopfzeile"/>
      <w:tabs>
        <w:tab w:val="right" w:pos="9582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103" w:rsidRDefault="00363103">
    <w:pPr>
      <w:pStyle w:val="Kopfzeile"/>
      <w:tabs>
        <w:tab w:val="right" w:pos="9564"/>
      </w:tabs>
    </w:pPr>
    <w:r>
      <w:tab/>
      <w:t>Mathematik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3"/>
    <w:lvl w:ilvl="0">
      <w:start w:val="1"/>
      <w:numFmt w:val="bullet"/>
      <w:pStyle w:val="einzug-1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cs="Symbol"/>
        <w:sz w:val="26"/>
      </w:rPr>
    </w:lvl>
  </w:abstractNum>
  <w:abstractNum w:abstractNumId="2" w15:restartNumberingAfterBreak="0">
    <w:nsid w:val="00000003"/>
    <w:multiLevelType w:val="singleLevel"/>
    <w:tmpl w:val="00000003"/>
    <w:name w:val="WW8Num71"/>
    <w:lvl w:ilvl="0">
      <w:start w:val="1"/>
      <w:numFmt w:val="bullet"/>
      <w:pStyle w:val="einzug-3"/>
      <w:lvlText w:val=""/>
      <w:lvlJc w:val="left"/>
      <w:pPr>
        <w:tabs>
          <w:tab w:val="num" w:pos="814"/>
        </w:tabs>
        <w:ind w:left="737" w:hanging="283"/>
      </w:pPr>
      <w:rPr>
        <w:rFonts w:ascii="Wingdings" w:hAnsi="Wingdings" w:cs="Wingdings"/>
        <w:position w:val="0"/>
        <w:sz w:val="18"/>
        <w:vertAlign w:val="baseline"/>
      </w:rPr>
    </w:lvl>
  </w:abstractNum>
  <w:abstractNum w:abstractNumId="3" w15:restartNumberingAfterBreak="0">
    <w:nsid w:val="00000004"/>
    <w:multiLevelType w:val="singleLevel"/>
    <w:tmpl w:val="00000004"/>
    <w:name w:val="WW8Num75"/>
    <w:lvl w:ilvl="0">
      <w:start w:val="1"/>
      <w:numFmt w:val="bullet"/>
      <w:pStyle w:val="einzug-2"/>
      <w:lvlText w:val="–"/>
      <w:lvlJc w:val="left"/>
      <w:pPr>
        <w:tabs>
          <w:tab w:val="num" w:pos="227"/>
        </w:tabs>
        <w:ind w:left="454" w:hanging="227"/>
      </w:pPr>
      <w:rPr>
        <w:rFonts w:ascii="Arial Black" w:hAnsi="Arial Black" w:cs="Arial Black"/>
        <w:sz w:val="22"/>
      </w:rPr>
    </w:lvl>
  </w:abstractNum>
  <w:abstractNum w:abstractNumId="4" w15:restartNumberingAfterBreak="0">
    <w:nsid w:val="00000005"/>
    <w:multiLevelType w:val="singleLevel"/>
    <w:tmpl w:val="00000005"/>
    <w:name w:val="WW8Num81"/>
    <w:lvl w:ilvl="0">
      <w:start w:val="1"/>
      <w:numFmt w:val="bullet"/>
      <w:pStyle w:val="ZW-Zusatz"/>
      <w:lvlText w:val=""/>
      <w:lvlJc w:val="left"/>
      <w:pPr>
        <w:tabs>
          <w:tab w:val="num" w:pos="360"/>
        </w:tabs>
        <w:ind w:left="227" w:hanging="227"/>
      </w:pPr>
      <w:rPr>
        <w:rFonts w:ascii="Wingdings" w:hAnsi="Wingdings" w:cs="Wingdings"/>
        <w:b/>
        <w:i w:val="0"/>
        <w:sz w:val="16"/>
      </w:rPr>
    </w:lvl>
  </w:abstractNum>
  <w:abstractNum w:abstractNumId="5" w15:restartNumberingAfterBreak="0">
    <w:nsid w:val="62ED5859"/>
    <w:multiLevelType w:val="hybridMultilevel"/>
    <w:tmpl w:val="D2A6DF98"/>
    <w:lvl w:ilvl="0" w:tplc="772A1F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mirrorMargin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autoHyphenation/>
  <w:hyphenationZone w:val="425"/>
  <w:defaultTableStyle w:val="Standard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51DC"/>
    <w:rsid w:val="00175B9C"/>
    <w:rsid w:val="00285BE1"/>
    <w:rsid w:val="00363103"/>
    <w:rsid w:val="003D33A7"/>
    <w:rsid w:val="009451DC"/>
    <w:rsid w:val="00AF607D"/>
    <w:rsid w:val="00B626A6"/>
    <w:rsid w:val="00D7600F"/>
    <w:rsid w:val="00EB21F1"/>
    <w:rsid w:val="00F1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87A5C55D-BA8C-4858-82CB-8F775C58C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jc w:val="both"/>
    </w:pPr>
    <w:rPr>
      <w:rFonts w:ascii="Arial" w:hAnsi="Arial" w:cs="Arial"/>
      <w:sz w:val="22"/>
      <w:szCs w:val="22"/>
      <w:lang w:eastAsia="ar-SA"/>
    </w:rPr>
  </w:style>
  <w:style w:type="paragraph" w:styleId="berschrift1">
    <w:name w:val="heading 1"/>
    <w:basedOn w:val="Standard"/>
    <w:next w:val="Standard"/>
    <w:qFormat/>
    <w:pPr>
      <w:keepNext/>
      <w:widowControl w:val="0"/>
      <w:numPr>
        <w:numId w:val="1"/>
      </w:numPr>
      <w:spacing w:after="240"/>
      <w:outlineLvl w:val="0"/>
    </w:pPr>
    <w:rPr>
      <w:sz w:val="48"/>
    </w:rPr>
  </w:style>
  <w:style w:type="paragraph" w:styleId="berschrift2">
    <w:name w:val="heading 2"/>
    <w:basedOn w:val="berschrift1"/>
    <w:next w:val="Standard"/>
    <w:qFormat/>
    <w:pPr>
      <w:numPr>
        <w:ilvl w:val="1"/>
      </w:numPr>
      <w:outlineLvl w:val="1"/>
    </w:pPr>
    <w:rPr>
      <w:sz w:val="36"/>
      <w:szCs w:val="36"/>
    </w:rPr>
  </w:style>
  <w:style w:type="paragraph" w:styleId="berschrift3">
    <w:name w:val="heading 3"/>
    <w:basedOn w:val="berschrift2"/>
    <w:next w:val="Standard"/>
    <w:qFormat/>
    <w:pPr>
      <w:numPr>
        <w:ilvl w:val="2"/>
      </w:numPr>
      <w:outlineLvl w:val="2"/>
    </w:pPr>
    <w:rPr>
      <w:sz w:val="24"/>
    </w:rPr>
  </w:style>
  <w:style w:type="paragraph" w:styleId="berschrift4">
    <w:name w:val="heading 4"/>
    <w:basedOn w:val="berschrift3"/>
    <w:next w:val="Standard"/>
    <w:qFormat/>
    <w:pPr>
      <w:numPr>
        <w:ilvl w:val="3"/>
      </w:numPr>
      <w:outlineLvl w:val="3"/>
    </w:p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1"/>
      </w:numPr>
      <w:jc w:val="center"/>
      <w:outlineLvl w:val="4"/>
    </w:pPr>
    <w:rPr>
      <w:sz w:val="56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Arial" w:eastAsia="Times New Roman" w:hAnsi="Arial" w:cs="Aria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3z0">
    <w:name w:val="WW8Num3z0"/>
    <w:rPr>
      <w:rFonts w:ascii="Arial" w:eastAsia="Times New Roman" w:hAnsi="Arial" w:cs="Aria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4z5">
    <w:name w:val="WW8Num4z5"/>
    <w:rPr>
      <w:rFonts w:ascii="Wingdings" w:hAnsi="Wingdings" w:cs="Wingdings"/>
    </w:rPr>
  </w:style>
  <w:style w:type="character" w:customStyle="1" w:styleId="WW8Num4z6">
    <w:name w:val="WW8Num4z6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  <w:b w:val="0"/>
      <w:i w:val="0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  <w:rPr>
      <w:rFonts w:ascii="Symbol" w:hAnsi="Symbol" w:cs="Symbol"/>
      <w:b w:val="0"/>
      <w:i w:val="0"/>
      <w:sz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0z0">
    <w:name w:val="WW8Num20z0"/>
    <w:rPr>
      <w:rFonts w:ascii="Symbol" w:hAnsi="Symbol" w:cs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Symbol" w:hAnsi="Symbol" w:cs="Symbol"/>
      <w:sz w:val="26"/>
    </w:rPr>
  </w:style>
  <w:style w:type="character" w:customStyle="1" w:styleId="WW8Num24z0">
    <w:name w:val="WW8Num24z0"/>
    <w:rPr>
      <w:rFonts w:ascii="Symbol" w:hAnsi="Symbol" w:cs="Symbol"/>
      <w:b w:val="0"/>
      <w:i w:val="0"/>
      <w:sz w:val="20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7z0">
    <w:name w:val="WW8Num27z0"/>
    <w:rPr>
      <w:rFonts w:ascii="Arial" w:eastAsia="Times New Roman" w:hAnsi="Arial" w:cs="Arial"/>
    </w:rPr>
  </w:style>
  <w:style w:type="character" w:customStyle="1" w:styleId="WW8Num27z1">
    <w:name w:val="WW8Num27z1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7z4">
    <w:name w:val="WW8Num27z4"/>
    <w:rPr>
      <w:rFonts w:ascii="Courier New" w:hAnsi="Courier New" w:cs="Courier New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ascii="Symbol" w:hAnsi="Symbol" w:cs="Symbol"/>
      <w:b w:val="0"/>
      <w:i w:val="0"/>
      <w:sz w:val="20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3">
    <w:name w:val="WW8Num31z3"/>
    <w:rPr>
      <w:rFonts w:ascii="Symbol" w:hAnsi="Symbol" w:cs="Symbol"/>
    </w:rPr>
  </w:style>
  <w:style w:type="character" w:customStyle="1" w:styleId="WW8Num32z0">
    <w:name w:val="WW8Num32z0"/>
    <w:rPr>
      <w:rFonts w:ascii="Symbol" w:hAnsi="Symbol" w:cs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3z0">
    <w:name w:val="WW8Num33z0"/>
    <w:rPr>
      <w:rFonts w:ascii="Symbol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8z0">
    <w:name w:val="WW8Num38z0"/>
    <w:rPr>
      <w:rFonts w:ascii="Times New Roman" w:eastAsia="Times New Roman" w:hAnsi="Times New Roman" w:cs="Times New Roman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8z3">
    <w:name w:val="WW8Num38z3"/>
    <w:rPr>
      <w:rFonts w:ascii="Symbol" w:hAnsi="Symbol" w:cs="Symbol"/>
    </w:rPr>
  </w:style>
  <w:style w:type="character" w:customStyle="1" w:styleId="WW8Num38z4">
    <w:name w:val="WW8Num38z4"/>
    <w:rPr>
      <w:rFonts w:ascii="Courier New" w:hAnsi="Courier New" w:cs="Courier New"/>
    </w:rPr>
  </w:style>
  <w:style w:type="character" w:customStyle="1" w:styleId="WW8Num39z0">
    <w:name w:val="WW8Num39z0"/>
    <w:rPr>
      <w:rFonts w:ascii="Symbol" w:hAnsi="Symbol" w:cs="Symbol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4">
    <w:name w:val="WW8Num39z4"/>
    <w:rPr>
      <w:rFonts w:ascii="Courier New" w:hAnsi="Courier New" w:cs="Courier New"/>
    </w:rPr>
  </w:style>
  <w:style w:type="character" w:customStyle="1" w:styleId="WW8Num40z0">
    <w:name w:val="WW8Num40z0"/>
    <w:rPr>
      <w:rFonts w:ascii="Times New Roman" w:hAnsi="Times New Roman" w:cs="Times New Roman"/>
    </w:rPr>
  </w:style>
  <w:style w:type="character" w:customStyle="1" w:styleId="WW8Num43z0">
    <w:name w:val="WW8Num43z0"/>
    <w:rPr>
      <w:rFonts w:ascii="Symbol" w:hAnsi="Symbol" w:cs="Symbol"/>
      <w:b w:val="0"/>
      <w:i w:val="0"/>
      <w:sz w:val="20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  <w:rPr>
      <w:rFonts w:ascii="Times New Roman" w:eastAsia="Times New Roman" w:hAnsi="Times New Roman" w:cs="Times New Roman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4z3">
    <w:name w:val="WW8Num44z3"/>
    <w:rPr>
      <w:rFonts w:ascii="Symbol" w:hAnsi="Symbol" w:cs="Symbol"/>
    </w:rPr>
  </w:style>
  <w:style w:type="character" w:customStyle="1" w:styleId="WW8Num45z0">
    <w:name w:val="WW8Num45z0"/>
    <w:rPr>
      <w:rFonts w:ascii="Symbol" w:hAnsi="Symbol" w:cs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 w:cs="Wingdings"/>
    </w:rPr>
  </w:style>
  <w:style w:type="character" w:customStyle="1" w:styleId="WW8Num46z0">
    <w:name w:val="WW8Num46z0"/>
    <w:rPr>
      <w:b w:val="0"/>
    </w:rPr>
  </w:style>
  <w:style w:type="character" w:customStyle="1" w:styleId="WW8Num47z0">
    <w:name w:val="WW8Num47z0"/>
    <w:rPr>
      <w:rFonts w:ascii="Times New Roman" w:eastAsia="Times New Roman" w:hAnsi="Times New Roman" w:cs="Times New Roman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 w:cs="Wingdings"/>
    </w:rPr>
  </w:style>
  <w:style w:type="character" w:customStyle="1" w:styleId="WW8Num47z3">
    <w:name w:val="WW8Num47z3"/>
    <w:rPr>
      <w:rFonts w:ascii="Symbol" w:hAnsi="Symbol" w:cs="Symbol"/>
    </w:rPr>
  </w:style>
  <w:style w:type="character" w:customStyle="1" w:styleId="WW8Num48z0">
    <w:name w:val="WW8Num48z0"/>
    <w:rPr>
      <w:rFonts w:ascii="Times New Roman" w:hAnsi="Times New Roman" w:cs="Times New Roman"/>
    </w:rPr>
  </w:style>
  <w:style w:type="character" w:customStyle="1" w:styleId="WW8Num49z0">
    <w:name w:val="WW8Num49z0"/>
    <w:rPr>
      <w:rFonts w:ascii="Symbol" w:hAnsi="Symbol" w:cs="Symbol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50z0">
    <w:name w:val="WW8Num50z0"/>
    <w:rPr>
      <w:rFonts w:ascii="Symbol" w:hAnsi="Symbol" w:cs="Symbol"/>
    </w:rPr>
  </w:style>
  <w:style w:type="character" w:customStyle="1" w:styleId="WW8Num50z1">
    <w:name w:val="WW8Num50z1"/>
    <w:rPr>
      <w:rFonts w:ascii="Courier New" w:hAnsi="Courier New" w:cs="Courier New"/>
    </w:rPr>
  </w:style>
  <w:style w:type="character" w:customStyle="1" w:styleId="WW8Num50z2">
    <w:name w:val="WW8Num50z2"/>
    <w:rPr>
      <w:rFonts w:ascii="Wingdings" w:hAnsi="Wingdings" w:cs="Wingdings"/>
    </w:rPr>
  </w:style>
  <w:style w:type="character" w:customStyle="1" w:styleId="WW8Num51z0">
    <w:name w:val="WW8Num51z0"/>
    <w:rPr>
      <w:rFonts w:ascii="Symbol" w:hAnsi="Symbol" w:cs="Symbol"/>
    </w:rPr>
  </w:style>
  <w:style w:type="character" w:customStyle="1" w:styleId="WW8Num51z1">
    <w:name w:val="WW8Num51z1"/>
    <w:rPr>
      <w:rFonts w:ascii="Courier New" w:hAnsi="Courier New" w:cs="Courier New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2z0">
    <w:name w:val="WW8Num52z0"/>
    <w:rPr>
      <w:rFonts w:ascii="Symbol" w:hAnsi="Symbol" w:cs="Symbol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53z0">
    <w:name w:val="WW8Num53z0"/>
    <w:rPr>
      <w:rFonts w:ascii="Symbol" w:hAnsi="Symbol" w:cs="Symbol"/>
    </w:rPr>
  </w:style>
  <w:style w:type="character" w:customStyle="1" w:styleId="WW8Num53z1">
    <w:name w:val="WW8Num53z1"/>
    <w:rPr>
      <w:rFonts w:ascii="Courier New" w:hAnsi="Courier New" w:cs="Courier New"/>
    </w:rPr>
  </w:style>
  <w:style w:type="character" w:customStyle="1" w:styleId="WW8Num53z2">
    <w:name w:val="WW8Num53z2"/>
    <w:rPr>
      <w:rFonts w:ascii="Wingdings" w:hAnsi="Wingdings" w:cs="Wingdings"/>
    </w:rPr>
  </w:style>
  <w:style w:type="character" w:customStyle="1" w:styleId="WW8Num54z0">
    <w:name w:val="WW8Num54z0"/>
    <w:rPr>
      <w:rFonts w:ascii="Symbol" w:hAnsi="Symbol" w:cs="Symbol"/>
    </w:rPr>
  </w:style>
  <w:style w:type="character" w:customStyle="1" w:styleId="WW8Num54z1">
    <w:name w:val="WW8Num54z1"/>
    <w:rPr>
      <w:rFonts w:ascii="Courier New" w:hAnsi="Courier New" w:cs="Courier New"/>
    </w:rPr>
  </w:style>
  <w:style w:type="character" w:customStyle="1" w:styleId="WW8Num54z2">
    <w:name w:val="WW8Num54z2"/>
    <w:rPr>
      <w:rFonts w:ascii="Wingdings" w:hAnsi="Wingdings" w:cs="Wingdings"/>
    </w:rPr>
  </w:style>
  <w:style w:type="character" w:customStyle="1" w:styleId="WW8Num55z0">
    <w:name w:val="WW8Num55z0"/>
    <w:rPr>
      <w:rFonts w:ascii="Symbol" w:hAnsi="Symbol" w:cs="Symbol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6z0">
    <w:name w:val="WW8Num56z0"/>
    <w:rPr>
      <w:rFonts w:ascii="Symbol" w:hAnsi="Symbol" w:cs="Symbol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 w:cs="Wingdings"/>
    </w:rPr>
  </w:style>
  <w:style w:type="character" w:customStyle="1" w:styleId="WW8Num57z0">
    <w:name w:val="WW8Num57z0"/>
    <w:rPr>
      <w:rFonts w:ascii="Symbol" w:hAnsi="Symbol" w:cs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 w:cs="Wingdings"/>
    </w:rPr>
  </w:style>
  <w:style w:type="character" w:customStyle="1" w:styleId="WW8Num58z0">
    <w:name w:val="WW8Num58z0"/>
    <w:rPr>
      <w:rFonts w:ascii="Symbol" w:hAnsi="Symbol" w:cs="Symbol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2">
    <w:name w:val="WW8Num58z2"/>
    <w:rPr>
      <w:rFonts w:ascii="Wingdings" w:hAnsi="Wingdings" w:cs="Wingdings"/>
    </w:rPr>
  </w:style>
  <w:style w:type="character" w:customStyle="1" w:styleId="WW8Num60z0">
    <w:name w:val="WW8Num60z0"/>
    <w:rPr>
      <w:rFonts w:ascii="Symbol" w:hAnsi="Symbol" w:cs="Symbol"/>
    </w:rPr>
  </w:style>
  <w:style w:type="character" w:customStyle="1" w:styleId="WW8Num60z1">
    <w:name w:val="WW8Num60z1"/>
    <w:rPr>
      <w:rFonts w:ascii="Courier New" w:hAnsi="Courier New" w:cs="Courier New"/>
    </w:rPr>
  </w:style>
  <w:style w:type="character" w:customStyle="1" w:styleId="WW8Num60z2">
    <w:name w:val="WW8Num60z2"/>
    <w:rPr>
      <w:rFonts w:ascii="Wingdings" w:hAnsi="Wingdings" w:cs="Wingdings"/>
    </w:rPr>
  </w:style>
  <w:style w:type="character" w:customStyle="1" w:styleId="WW8Num61z0">
    <w:name w:val="WW8Num61z0"/>
    <w:rPr>
      <w:rFonts w:ascii="Symbol" w:hAnsi="Symbol" w:cs="Symbol"/>
    </w:rPr>
  </w:style>
  <w:style w:type="character" w:customStyle="1" w:styleId="WW8Num61z2">
    <w:name w:val="WW8Num61z2"/>
    <w:rPr>
      <w:rFonts w:ascii="Wingdings" w:hAnsi="Wingdings" w:cs="Wingdings"/>
    </w:rPr>
  </w:style>
  <w:style w:type="character" w:customStyle="1" w:styleId="WW8Num61z4">
    <w:name w:val="WW8Num61z4"/>
    <w:rPr>
      <w:rFonts w:ascii="Courier New" w:hAnsi="Courier New" w:cs="Courier New"/>
    </w:rPr>
  </w:style>
  <w:style w:type="character" w:customStyle="1" w:styleId="WW8Num62z0">
    <w:name w:val="WW8Num62z0"/>
    <w:rPr>
      <w:rFonts w:ascii="Arial" w:hAnsi="Arial" w:cs="Arial"/>
    </w:rPr>
  </w:style>
  <w:style w:type="character" w:customStyle="1" w:styleId="WW8Num62z1">
    <w:name w:val="WW8Num62z1"/>
    <w:rPr>
      <w:rFonts w:ascii="Courier New" w:hAnsi="Courier New" w:cs="Courier New"/>
    </w:rPr>
  </w:style>
  <w:style w:type="character" w:customStyle="1" w:styleId="WW8Num62z2">
    <w:name w:val="WW8Num62z2"/>
    <w:rPr>
      <w:rFonts w:ascii="Wingdings" w:hAnsi="Wingdings" w:cs="Wingdings"/>
    </w:rPr>
  </w:style>
  <w:style w:type="character" w:customStyle="1" w:styleId="WW8Num62z3">
    <w:name w:val="WW8Num62z3"/>
    <w:rPr>
      <w:rFonts w:ascii="Symbol" w:hAnsi="Symbol" w:cs="Symbol"/>
    </w:rPr>
  </w:style>
  <w:style w:type="character" w:customStyle="1" w:styleId="WW8Num63z0">
    <w:name w:val="WW8Num63z0"/>
    <w:rPr>
      <w:rFonts w:ascii="Symbol" w:hAnsi="Symbol" w:cs="Symbol"/>
    </w:rPr>
  </w:style>
  <w:style w:type="character" w:customStyle="1" w:styleId="WW8Num63z1">
    <w:name w:val="WW8Num63z1"/>
    <w:rPr>
      <w:rFonts w:ascii="Courier New" w:hAnsi="Courier New" w:cs="Courier New"/>
    </w:rPr>
  </w:style>
  <w:style w:type="character" w:customStyle="1" w:styleId="WW8Num63z2">
    <w:name w:val="WW8Num63z2"/>
    <w:rPr>
      <w:rFonts w:ascii="Wingdings" w:hAnsi="Wingdings" w:cs="Wingdings"/>
    </w:rPr>
  </w:style>
  <w:style w:type="character" w:customStyle="1" w:styleId="WW8Num64z0">
    <w:name w:val="WW8Num64z0"/>
    <w:rPr>
      <w:rFonts w:ascii="Symbol" w:hAnsi="Symbol" w:cs="Symbol"/>
    </w:rPr>
  </w:style>
  <w:style w:type="character" w:customStyle="1" w:styleId="WW8Num64z1">
    <w:name w:val="WW8Num64z1"/>
    <w:rPr>
      <w:rFonts w:ascii="Courier New" w:hAnsi="Courier New" w:cs="Courier New"/>
    </w:rPr>
  </w:style>
  <w:style w:type="character" w:customStyle="1" w:styleId="WW8Num64z2">
    <w:name w:val="WW8Num64z2"/>
    <w:rPr>
      <w:rFonts w:ascii="Wingdings" w:hAnsi="Wingdings" w:cs="Wingdings"/>
    </w:rPr>
  </w:style>
  <w:style w:type="character" w:customStyle="1" w:styleId="WW8Num65z0">
    <w:name w:val="WW8Num65z0"/>
    <w:rPr>
      <w:rFonts w:ascii="Times New Roman" w:eastAsia="Times New Roman" w:hAnsi="Times New Roman" w:cs="Times New Roman"/>
    </w:rPr>
  </w:style>
  <w:style w:type="character" w:customStyle="1" w:styleId="WW8Num65z2">
    <w:name w:val="WW8Num65z2"/>
    <w:rPr>
      <w:rFonts w:ascii="Wingdings" w:hAnsi="Wingdings" w:cs="Wingdings"/>
    </w:rPr>
  </w:style>
  <w:style w:type="character" w:customStyle="1" w:styleId="WW8Num65z3">
    <w:name w:val="WW8Num65z3"/>
    <w:rPr>
      <w:rFonts w:ascii="Symbol" w:hAnsi="Symbol" w:cs="Symbol"/>
    </w:rPr>
  </w:style>
  <w:style w:type="character" w:customStyle="1" w:styleId="WW8Num65z4">
    <w:name w:val="WW8Num65z4"/>
    <w:rPr>
      <w:rFonts w:ascii="Courier New" w:hAnsi="Courier New" w:cs="Courier New"/>
    </w:rPr>
  </w:style>
  <w:style w:type="character" w:customStyle="1" w:styleId="WW8Num66z0">
    <w:name w:val="WW8Num66z0"/>
    <w:rPr>
      <w:rFonts w:ascii="Symbol" w:hAnsi="Symbol" w:cs="Symbol"/>
    </w:rPr>
  </w:style>
  <w:style w:type="character" w:customStyle="1" w:styleId="WW8Num66z2">
    <w:name w:val="WW8Num66z2"/>
    <w:rPr>
      <w:rFonts w:ascii="Wingdings" w:hAnsi="Wingdings" w:cs="Wingdings"/>
    </w:rPr>
  </w:style>
  <w:style w:type="character" w:customStyle="1" w:styleId="WW8Num66z4">
    <w:name w:val="WW8Num66z4"/>
    <w:rPr>
      <w:rFonts w:ascii="Courier New" w:hAnsi="Courier New" w:cs="Courier New"/>
    </w:rPr>
  </w:style>
  <w:style w:type="character" w:customStyle="1" w:styleId="WW8Num67z0">
    <w:name w:val="WW8Num67z0"/>
    <w:rPr>
      <w:rFonts w:ascii="Symbol" w:hAnsi="Symbol" w:cs="Symbol"/>
    </w:rPr>
  </w:style>
  <w:style w:type="character" w:customStyle="1" w:styleId="WW8Num67z1">
    <w:name w:val="WW8Num67z1"/>
    <w:rPr>
      <w:rFonts w:ascii="Courier New" w:hAnsi="Courier New" w:cs="Courier New"/>
    </w:rPr>
  </w:style>
  <w:style w:type="character" w:customStyle="1" w:styleId="WW8Num67z2">
    <w:name w:val="WW8Num67z2"/>
    <w:rPr>
      <w:rFonts w:ascii="Wingdings" w:hAnsi="Wingdings" w:cs="Wingdings"/>
    </w:rPr>
  </w:style>
  <w:style w:type="character" w:customStyle="1" w:styleId="WW8Num68z0">
    <w:name w:val="WW8Num68z0"/>
    <w:rPr>
      <w:rFonts w:ascii="Symbol" w:hAnsi="Symbol" w:cs="Symbol"/>
    </w:rPr>
  </w:style>
  <w:style w:type="character" w:customStyle="1" w:styleId="WW8Num68z2">
    <w:name w:val="WW8Num68z2"/>
    <w:rPr>
      <w:rFonts w:ascii="Wingdings" w:hAnsi="Wingdings" w:cs="Wingdings"/>
    </w:rPr>
  </w:style>
  <w:style w:type="character" w:customStyle="1" w:styleId="WW8Num68z4">
    <w:name w:val="WW8Num68z4"/>
    <w:rPr>
      <w:rFonts w:ascii="Courier New" w:hAnsi="Courier New" w:cs="Courier New"/>
    </w:rPr>
  </w:style>
  <w:style w:type="character" w:customStyle="1" w:styleId="WW8Num69z0">
    <w:name w:val="WW8Num69z0"/>
    <w:rPr>
      <w:rFonts w:ascii="Symbol" w:hAnsi="Symbol" w:cs="Symbol"/>
    </w:rPr>
  </w:style>
  <w:style w:type="character" w:customStyle="1" w:styleId="WW8Num69z1">
    <w:name w:val="WW8Num69z1"/>
    <w:rPr>
      <w:rFonts w:ascii="Courier New" w:hAnsi="Courier New" w:cs="Courier New"/>
    </w:rPr>
  </w:style>
  <w:style w:type="character" w:customStyle="1" w:styleId="WW8Num69z2">
    <w:name w:val="WW8Num69z2"/>
    <w:rPr>
      <w:rFonts w:ascii="Wingdings" w:hAnsi="Wingdings" w:cs="Wingdings"/>
    </w:rPr>
  </w:style>
  <w:style w:type="character" w:customStyle="1" w:styleId="WW8Num70z0">
    <w:name w:val="WW8Num70z0"/>
    <w:rPr>
      <w:rFonts w:ascii="Symbol" w:hAnsi="Symbol" w:cs="Symbol"/>
    </w:rPr>
  </w:style>
  <w:style w:type="character" w:customStyle="1" w:styleId="WW8Num70z1">
    <w:name w:val="WW8Num70z1"/>
    <w:rPr>
      <w:rFonts w:ascii="Courier New" w:hAnsi="Courier New" w:cs="Courier New"/>
    </w:rPr>
  </w:style>
  <w:style w:type="character" w:customStyle="1" w:styleId="WW8Num70z2">
    <w:name w:val="WW8Num70z2"/>
    <w:rPr>
      <w:rFonts w:ascii="Wingdings" w:hAnsi="Wingdings" w:cs="Wingdings"/>
    </w:rPr>
  </w:style>
  <w:style w:type="character" w:customStyle="1" w:styleId="WW8Num71z0">
    <w:name w:val="WW8Num71z0"/>
    <w:rPr>
      <w:rFonts w:ascii="Wingdings" w:hAnsi="Wingdings" w:cs="Wingdings"/>
      <w:position w:val="0"/>
      <w:sz w:val="18"/>
      <w:vertAlign w:val="baseline"/>
    </w:rPr>
  </w:style>
  <w:style w:type="character" w:customStyle="1" w:styleId="WW8Num71z1">
    <w:name w:val="WW8Num71z1"/>
    <w:rPr>
      <w:rFonts w:ascii="Courier New" w:hAnsi="Courier New" w:cs="Courier New"/>
    </w:rPr>
  </w:style>
  <w:style w:type="character" w:customStyle="1" w:styleId="WW8Num71z2">
    <w:name w:val="WW8Num71z2"/>
    <w:rPr>
      <w:rFonts w:ascii="Wingdings" w:hAnsi="Wingdings" w:cs="Wingdings"/>
    </w:rPr>
  </w:style>
  <w:style w:type="character" w:customStyle="1" w:styleId="WW8Num71z3">
    <w:name w:val="WW8Num71z3"/>
    <w:rPr>
      <w:rFonts w:ascii="Symbol" w:hAnsi="Symbol" w:cs="Symbol"/>
    </w:rPr>
  </w:style>
  <w:style w:type="character" w:customStyle="1" w:styleId="WW8Num72z0">
    <w:name w:val="WW8Num72z0"/>
    <w:rPr>
      <w:rFonts w:ascii="Symbol" w:hAnsi="Symbol" w:cs="Symbol"/>
    </w:rPr>
  </w:style>
  <w:style w:type="character" w:customStyle="1" w:styleId="WW8Num72z1">
    <w:name w:val="WW8Num72z1"/>
    <w:rPr>
      <w:rFonts w:ascii="Courier New" w:hAnsi="Courier New" w:cs="Courier New"/>
    </w:rPr>
  </w:style>
  <w:style w:type="character" w:customStyle="1" w:styleId="WW8Num72z2">
    <w:name w:val="WW8Num72z2"/>
    <w:rPr>
      <w:rFonts w:ascii="Wingdings" w:hAnsi="Wingdings" w:cs="Wingdings"/>
    </w:rPr>
  </w:style>
  <w:style w:type="character" w:customStyle="1" w:styleId="WW8Num74z0">
    <w:name w:val="WW8Num74z0"/>
    <w:rPr>
      <w:rFonts w:ascii="Symbol" w:hAnsi="Symbol" w:cs="Symbol"/>
    </w:rPr>
  </w:style>
  <w:style w:type="character" w:customStyle="1" w:styleId="WW8Num74z1">
    <w:name w:val="WW8Num74z1"/>
    <w:rPr>
      <w:rFonts w:ascii="Courier New" w:hAnsi="Courier New" w:cs="Courier New"/>
    </w:rPr>
  </w:style>
  <w:style w:type="character" w:customStyle="1" w:styleId="WW8Num74z2">
    <w:name w:val="WW8Num74z2"/>
    <w:rPr>
      <w:rFonts w:ascii="Wingdings" w:hAnsi="Wingdings" w:cs="Wingdings"/>
    </w:rPr>
  </w:style>
  <w:style w:type="character" w:customStyle="1" w:styleId="WW8Num75z0">
    <w:name w:val="WW8Num75z0"/>
    <w:rPr>
      <w:rFonts w:ascii="Arial Black" w:hAnsi="Arial Black" w:cs="Arial Black"/>
      <w:sz w:val="22"/>
    </w:rPr>
  </w:style>
  <w:style w:type="character" w:customStyle="1" w:styleId="WW8Num76z0">
    <w:name w:val="WW8Num76z0"/>
    <w:rPr>
      <w:rFonts w:ascii="Times New Roman" w:hAnsi="Times New Roman" w:cs="Times New Roman"/>
    </w:rPr>
  </w:style>
  <w:style w:type="character" w:customStyle="1" w:styleId="WW8Num77z0">
    <w:name w:val="WW8Num77z0"/>
    <w:rPr>
      <w:rFonts w:ascii="Symbol" w:hAnsi="Symbol" w:cs="Symbol"/>
    </w:rPr>
  </w:style>
  <w:style w:type="character" w:customStyle="1" w:styleId="WW8Num77z1">
    <w:name w:val="WW8Num77z1"/>
    <w:rPr>
      <w:rFonts w:ascii="Courier New" w:hAnsi="Courier New" w:cs="Courier New"/>
    </w:rPr>
  </w:style>
  <w:style w:type="character" w:customStyle="1" w:styleId="WW8Num77z2">
    <w:name w:val="WW8Num77z2"/>
    <w:rPr>
      <w:rFonts w:ascii="Wingdings" w:hAnsi="Wingdings" w:cs="Wingdings"/>
    </w:rPr>
  </w:style>
  <w:style w:type="character" w:customStyle="1" w:styleId="WW8Num78z0">
    <w:name w:val="WW8Num78z0"/>
    <w:rPr>
      <w:rFonts w:ascii="Symbol" w:hAnsi="Symbol" w:cs="Symbol"/>
    </w:rPr>
  </w:style>
  <w:style w:type="character" w:customStyle="1" w:styleId="WW8Num78z1">
    <w:name w:val="WW8Num78z1"/>
    <w:rPr>
      <w:rFonts w:ascii="Courier New" w:hAnsi="Courier New" w:cs="Courier New"/>
    </w:rPr>
  </w:style>
  <w:style w:type="character" w:customStyle="1" w:styleId="WW8Num78z2">
    <w:name w:val="WW8Num78z2"/>
    <w:rPr>
      <w:rFonts w:ascii="Wingdings" w:hAnsi="Wingdings" w:cs="Wingdings"/>
    </w:rPr>
  </w:style>
  <w:style w:type="character" w:customStyle="1" w:styleId="WW8Num79z0">
    <w:name w:val="WW8Num79z0"/>
    <w:rPr>
      <w:rFonts w:ascii="Symbol" w:hAnsi="Symbol" w:cs="Symbol"/>
    </w:rPr>
  </w:style>
  <w:style w:type="character" w:customStyle="1" w:styleId="WW8Num79z1">
    <w:name w:val="WW8Num79z1"/>
    <w:rPr>
      <w:rFonts w:ascii="Courier New" w:hAnsi="Courier New" w:cs="Courier New"/>
    </w:rPr>
  </w:style>
  <w:style w:type="character" w:customStyle="1" w:styleId="WW8Num79z2">
    <w:name w:val="WW8Num79z2"/>
    <w:rPr>
      <w:rFonts w:ascii="Wingdings" w:hAnsi="Wingdings" w:cs="Wingdings"/>
    </w:rPr>
  </w:style>
  <w:style w:type="character" w:customStyle="1" w:styleId="WW8Num80z0">
    <w:name w:val="WW8Num80z0"/>
    <w:rPr>
      <w:rFonts w:ascii="Symbol" w:hAnsi="Symbol" w:cs="Symbol"/>
    </w:rPr>
  </w:style>
  <w:style w:type="character" w:customStyle="1" w:styleId="WW8Num80z1">
    <w:name w:val="WW8Num80z1"/>
    <w:rPr>
      <w:rFonts w:ascii="Courier New" w:hAnsi="Courier New" w:cs="Courier New"/>
    </w:rPr>
  </w:style>
  <w:style w:type="character" w:customStyle="1" w:styleId="WW8Num80z2">
    <w:name w:val="WW8Num80z2"/>
    <w:rPr>
      <w:rFonts w:ascii="Wingdings" w:hAnsi="Wingdings" w:cs="Wingdings"/>
    </w:rPr>
  </w:style>
  <w:style w:type="character" w:customStyle="1" w:styleId="WW8Num81z0">
    <w:name w:val="WW8Num81z0"/>
    <w:rPr>
      <w:rFonts w:ascii="Wingdings" w:hAnsi="Wingdings" w:cs="Wingdings"/>
      <w:b/>
      <w:i w:val="0"/>
      <w:sz w:val="16"/>
    </w:rPr>
  </w:style>
  <w:style w:type="character" w:customStyle="1" w:styleId="WW8Num82z0">
    <w:name w:val="WW8Num82z0"/>
    <w:rPr>
      <w:rFonts w:ascii="Symbol" w:hAnsi="Symbol" w:cs="Symbol"/>
    </w:rPr>
  </w:style>
  <w:style w:type="character" w:customStyle="1" w:styleId="WW8Num82z1">
    <w:name w:val="WW8Num82z1"/>
    <w:rPr>
      <w:rFonts w:ascii="Courier New" w:hAnsi="Courier New" w:cs="Courier New"/>
    </w:rPr>
  </w:style>
  <w:style w:type="character" w:customStyle="1" w:styleId="WW8Num82z2">
    <w:name w:val="WW8Num82z2"/>
    <w:rPr>
      <w:rFonts w:ascii="Wingdings" w:hAnsi="Wingdings" w:cs="Wingdings"/>
    </w:rPr>
  </w:style>
  <w:style w:type="character" w:customStyle="1" w:styleId="WW8Num83z0">
    <w:name w:val="WW8Num83z0"/>
    <w:rPr>
      <w:rFonts w:ascii="Symbol" w:hAnsi="Symbol" w:cs="Symbol"/>
    </w:rPr>
  </w:style>
  <w:style w:type="character" w:customStyle="1" w:styleId="WW8Num83z1">
    <w:name w:val="WW8Num83z1"/>
    <w:rPr>
      <w:rFonts w:ascii="Courier New" w:hAnsi="Courier New" w:cs="Courier New"/>
    </w:rPr>
  </w:style>
  <w:style w:type="character" w:customStyle="1" w:styleId="WW8Num83z2">
    <w:name w:val="WW8Num83z2"/>
    <w:rPr>
      <w:rFonts w:ascii="Wingdings" w:hAnsi="Wingdings" w:cs="Wingdings"/>
    </w:rPr>
  </w:style>
  <w:style w:type="character" w:customStyle="1" w:styleId="WW8Num84z0">
    <w:name w:val="WW8Num84z0"/>
    <w:rPr>
      <w:rFonts w:ascii="Symbol" w:hAnsi="Symbol" w:cs="Symbol"/>
    </w:rPr>
  </w:style>
  <w:style w:type="character" w:customStyle="1" w:styleId="WW8Num84z1">
    <w:name w:val="WW8Num84z1"/>
    <w:rPr>
      <w:rFonts w:ascii="Courier New" w:hAnsi="Courier New" w:cs="Courier New"/>
    </w:rPr>
  </w:style>
  <w:style w:type="character" w:customStyle="1" w:styleId="WW8Num84z2">
    <w:name w:val="WW8Num84z2"/>
    <w:rPr>
      <w:rFonts w:ascii="Wingdings" w:hAnsi="Wingdings" w:cs="Wingdings"/>
    </w:rPr>
  </w:style>
  <w:style w:type="character" w:customStyle="1" w:styleId="Absatz-Standardschriftart1">
    <w:name w:val="Absatz-Standardschriftart1"/>
  </w:style>
  <w:style w:type="character" w:customStyle="1" w:styleId="Funotenzeichen1">
    <w:name w:val="Fußnotenzeichen1"/>
    <w:rPr>
      <w:rFonts w:ascii="Arial" w:hAnsi="Arial" w:cs="Arial"/>
      <w:sz w:val="22"/>
      <w:szCs w:val="22"/>
      <w:vertAlign w:val="superscript"/>
    </w:rPr>
  </w:style>
  <w:style w:type="character" w:styleId="Seitenzahl">
    <w:name w:val="page number"/>
    <w:rPr>
      <w:rFonts w:ascii="Arial" w:hAnsi="Arial" w:cs="Arial"/>
      <w:sz w:val="22"/>
      <w:szCs w:val="22"/>
    </w:rPr>
  </w:style>
  <w:style w:type="character" w:styleId="Hyperlink">
    <w:name w:val="Hyperlink"/>
    <w:rPr>
      <w:color w:val="0000FF"/>
      <w:u w:val="single"/>
    </w:rPr>
  </w:style>
  <w:style w:type="character" w:customStyle="1" w:styleId="einzug-1Zchn">
    <w:name w:val="einzug-1 Zchn"/>
    <w:rPr>
      <w:rFonts w:ascii="Arial" w:hAnsi="Arial" w:cs="Arial"/>
      <w:sz w:val="22"/>
      <w:szCs w:val="22"/>
      <w:lang w:val="de-DE" w:eastAsia="ar-SA" w:bidi="ar-SA"/>
    </w:rPr>
  </w:style>
  <w:style w:type="character" w:styleId="BesuchterHyperlink">
    <w:name w:val="FollowedHyperlink"/>
    <w:rPr>
      <w:color w:val="800080"/>
      <w:u w:val="single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Mangal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styleId="Funotentext">
    <w:name w:val="footnote text"/>
    <w:pPr>
      <w:widowControl w:val="0"/>
      <w:tabs>
        <w:tab w:val="left" w:pos="284"/>
      </w:tabs>
      <w:suppressAutoHyphens/>
      <w:ind w:left="284" w:hanging="284"/>
      <w:jc w:val="both"/>
    </w:pPr>
    <w:rPr>
      <w:rFonts w:ascii="Arial" w:hAnsi="Arial" w:cs="Arial"/>
      <w:sz w:val="18"/>
      <w:szCs w:val="18"/>
      <w:lang w:eastAsia="ar-SA"/>
    </w:rPr>
  </w:style>
  <w:style w:type="paragraph" w:styleId="Kopfzeile">
    <w:name w:val="header"/>
    <w:basedOn w:val="Standard"/>
    <w:pPr>
      <w:widowControl w:val="0"/>
      <w:pBdr>
        <w:bottom w:val="single" w:sz="4" w:space="1" w:color="000000"/>
      </w:pBdr>
    </w:pPr>
    <w:rPr>
      <w:sz w:val="18"/>
    </w:rPr>
  </w:style>
  <w:style w:type="paragraph" w:styleId="Fuzeile">
    <w:name w:val="footer"/>
    <w:basedOn w:val="Standard"/>
    <w:pPr>
      <w:widowControl w:val="0"/>
      <w:tabs>
        <w:tab w:val="right" w:pos="9072"/>
      </w:tabs>
    </w:pPr>
  </w:style>
  <w:style w:type="paragraph" w:customStyle="1" w:styleId="ZW-fett">
    <w:name w:val="ZW-fett"/>
    <w:basedOn w:val="Standard"/>
    <w:next w:val="Standard"/>
    <w:pPr>
      <w:keepNext/>
      <w:spacing w:after="200"/>
    </w:pPr>
    <w:rPr>
      <w:b/>
    </w:rPr>
  </w:style>
  <w:style w:type="paragraph" w:customStyle="1" w:styleId="einzug-1">
    <w:name w:val="einzug-1"/>
    <w:basedOn w:val="Standard"/>
    <w:next w:val="Standard"/>
    <w:pPr>
      <w:numPr>
        <w:numId w:val="2"/>
      </w:numPr>
      <w:tabs>
        <w:tab w:val="left" w:pos="227"/>
      </w:tabs>
      <w:spacing w:line="260" w:lineRule="exact"/>
    </w:pPr>
  </w:style>
  <w:style w:type="paragraph" w:customStyle="1" w:styleId="ZW-Zusatz">
    <w:name w:val="ZW-Zusatz"/>
    <w:basedOn w:val="Standard"/>
    <w:next w:val="Standard"/>
    <w:pPr>
      <w:keepNext/>
      <w:numPr>
        <w:numId w:val="5"/>
      </w:numPr>
      <w:tabs>
        <w:tab w:val="left" w:pos="227"/>
      </w:tabs>
      <w:spacing w:after="200"/>
      <w:ind w:left="0" w:firstLine="0"/>
    </w:pPr>
  </w:style>
  <w:style w:type="paragraph" w:styleId="Sprechblasentext">
    <w:name w:val="Balloon Text"/>
    <w:basedOn w:val="Standard"/>
    <w:pPr>
      <w:jc w:val="left"/>
    </w:pPr>
    <w:rPr>
      <w:rFonts w:ascii="Tahoma" w:hAnsi="Tahoma" w:cs="Tahoma"/>
      <w:sz w:val="16"/>
      <w:szCs w:val="16"/>
    </w:rPr>
  </w:style>
  <w:style w:type="paragraph" w:customStyle="1" w:styleId="einzug-3">
    <w:name w:val="einzug-3"/>
    <w:basedOn w:val="Standard"/>
    <w:next w:val="Standard"/>
    <w:pPr>
      <w:numPr>
        <w:numId w:val="3"/>
      </w:numPr>
      <w:tabs>
        <w:tab w:val="left" w:pos="360"/>
      </w:tabs>
      <w:spacing w:line="260" w:lineRule="exact"/>
      <w:ind w:left="0" w:firstLine="0"/>
    </w:pPr>
  </w:style>
  <w:style w:type="paragraph" w:customStyle="1" w:styleId="ZW-kursiv">
    <w:name w:val="ZW-kursiv"/>
    <w:basedOn w:val="ZW-fett"/>
    <w:next w:val="Standard"/>
    <w:rPr>
      <w:i/>
    </w:rPr>
  </w:style>
  <w:style w:type="paragraph" w:styleId="Verzeichnis2">
    <w:name w:val="toc 2"/>
    <w:basedOn w:val="Standard"/>
    <w:next w:val="Standard"/>
    <w:pPr>
      <w:tabs>
        <w:tab w:val="left" w:pos="794"/>
        <w:tab w:val="right" w:pos="8845"/>
      </w:tabs>
      <w:ind w:left="794" w:right="851" w:hanging="794"/>
      <w:jc w:val="left"/>
    </w:pPr>
  </w:style>
  <w:style w:type="paragraph" w:styleId="Verzeichnis1">
    <w:name w:val="toc 1"/>
    <w:basedOn w:val="Standard"/>
    <w:next w:val="Standard"/>
    <w:pPr>
      <w:tabs>
        <w:tab w:val="left" w:pos="794"/>
        <w:tab w:val="right" w:pos="8845"/>
      </w:tabs>
      <w:spacing w:before="480" w:after="240"/>
      <w:ind w:left="794" w:right="851" w:hanging="794"/>
      <w:jc w:val="left"/>
    </w:pPr>
    <w:rPr>
      <w:b/>
    </w:rPr>
  </w:style>
  <w:style w:type="paragraph" w:styleId="Verzeichnis3">
    <w:name w:val="toc 3"/>
    <w:basedOn w:val="Standard"/>
    <w:next w:val="Standard"/>
    <w:pPr>
      <w:tabs>
        <w:tab w:val="left" w:pos="794"/>
        <w:tab w:val="right" w:pos="8845"/>
      </w:tabs>
      <w:ind w:left="794" w:right="851" w:hanging="794"/>
      <w:jc w:val="left"/>
    </w:pPr>
  </w:style>
  <w:style w:type="paragraph" w:customStyle="1" w:styleId="einzug-2">
    <w:name w:val="einzug-2"/>
    <w:basedOn w:val="Standard"/>
    <w:next w:val="Standard"/>
    <w:pPr>
      <w:numPr>
        <w:numId w:val="4"/>
      </w:numPr>
      <w:tabs>
        <w:tab w:val="left" w:pos="227"/>
      </w:tabs>
      <w:spacing w:line="260" w:lineRule="exact"/>
    </w:pPr>
  </w:style>
  <w:style w:type="paragraph" w:customStyle="1" w:styleId="Literatur">
    <w:name w:val="Literatur"/>
    <w:basedOn w:val="Standard"/>
    <w:next w:val="Standard"/>
    <w:pPr>
      <w:keepNext/>
    </w:pPr>
    <w:rPr>
      <w:sz w:val="18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Rahmeninhalt">
    <w:name w:val="Rahmeninhalt"/>
    <w:basedOn w:val="Textkrpe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Modul 1</vt:lpstr>
    </vt:vector>
  </TitlesOfParts>
  <Company/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 1</dc:title>
  <dc:subject/>
  <dc:creator>LFS</dc:creator>
  <cp:keywords/>
  <cp:lastModifiedBy>Melanie Schneider</cp:lastModifiedBy>
  <cp:revision>4</cp:revision>
  <cp:lastPrinted>2012-06-10T14:00:00Z</cp:lastPrinted>
  <dcterms:created xsi:type="dcterms:W3CDTF">2015-11-11T16:39:00Z</dcterms:created>
  <dcterms:modified xsi:type="dcterms:W3CDTF">2015-11-26T17:57:00Z</dcterms:modified>
</cp:coreProperties>
</file>